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Pr="007B1411" w:rsidRDefault="00D71D47" w:rsidP="00D71D47">
      <w:pPr>
        <w:pStyle w:val="ZEmetteur"/>
        <w:tabs>
          <w:tab w:val="left" w:pos="5529"/>
        </w:tabs>
        <w:rPr>
          <w:rFonts w:ascii="Arial" w:hAnsi="Arial"/>
        </w:rPr>
      </w:pPr>
      <w:bookmarkStart w:id="0" w:name="_GoBack"/>
      <w:bookmarkEnd w:id="0"/>
    </w:p>
    <w:p w:rsidR="00D71D47" w:rsidRPr="007B1411" w:rsidRDefault="00935C10" w:rsidP="00D71D47">
      <w:pPr>
        <w:pStyle w:val="ZEmetteur"/>
        <w:tabs>
          <w:tab w:val="left" w:pos="5529"/>
        </w:tabs>
        <w:rPr>
          <w:rFonts w:ascii="Arial" w:hAnsi="Arial"/>
        </w:rPr>
      </w:pPr>
      <w:r w:rsidRPr="00935C10">
        <w:rPr>
          <w:rFonts w:ascii="Arial" w:hAnsi="Arial"/>
        </w:rPr>
        <mc:AlternateContent>
          <mc:Choice Requires="wps">
            <w:drawing>
              <wp:anchor distT="45720" distB="45720" distL="114300" distR="114300" simplePos="0" relativeHeight="251659264" behindDoc="0" locked="0" layoutInCell="1" allowOverlap="1">
                <wp:simplePos x="0" y="0"/>
                <wp:positionH relativeFrom="column">
                  <wp:posOffset>-64135</wp:posOffset>
                </wp:positionH>
                <wp:positionV relativeFrom="paragraph">
                  <wp:posOffset>63500</wp:posOffset>
                </wp:positionV>
                <wp:extent cx="1384300" cy="1079500"/>
                <wp:effectExtent l="0" t="0" r="6350" b="63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1079500"/>
                        </a:xfrm>
                        <a:prstGeom prst="rect">
                          <a:avLst/>
                        </a:prstGeom>
                        <a:solidFill>
                          <a:srgbClr val="FFFFFF"/>
                        </a:solidFill>
                        <a:ln w="9525">
                          <a:noFill/>
                          <a:miter lim="800000"/>
                          <a:headEnd/>
                          <a:tailEnd/>
                        </a:ln>
                      </wps:spPr>
                      <wps:txbx>
                        <w:txbxContent>
                          <w:p w:rsidR="00935C10" w:rsidRDefault="00935C10">
                            <w:r>
                              <w:rPr>
                                <w:noProof/>
                                <w:lang w:eastAsia="fr-FR"/>
                              </w:rPr>
                              <w:drawing>
                                <wp:inline distT="0" distB="0" distL="0" distR="0" wp14:anchorId="03875383" wp14:editId="5A052B9A">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5.05pt;margin-top:5pt;width:109pt;height: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" stroked="f">
                <v:textbox>
                  <w:txbxContent>
                    <w:p w:rsidR="00935C10" w:rsidRDefault="00935C10">
                      <w:r>
                        <w:rPr>
                          <w:noProof/>
                          <w:lang w:eastAsia="fr-FR"/>
                        </w:rPr>
                        <w:drawing>
                          <wp:inline distT="0" distB="0" distL="0" distR="0" wp14:anchorId="03875383" wp14:editId="5A052B9A">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v:textbox>
                <w10:wrap type="square"/>
              </v:shape>
            </w:pict>
          </mc:Fallback>
        </mc:AlternateContent>
      </w:r>
    </w:p>
    <w:p w:rsidR="00D71D47" w:rsidRPr="007B1411" w:rsidRDefault="00D71D47" w:rsidP="00D71D47">
      <w:pPr>
        <w:pStyle w:val="ZEmetteur"/>
        <w:tabs>
          <w:tab w:val="left" w:pos="5529"/>
        </w:tabs>
        <w:rPr>
          <w:rFonts w:ascii="Arial" w:hAnsi="Arial"/>
        </w:rPr>
      </w:pPr>
      <w:r w:rsidRPr="007B1411">
        <w:rPr>
          <w:rFonts w:ascii="Arial" w:hAnsi="Arial"/>
        </w:rPr>
        <w:t>Service du commissariat des armées</w:t>
      </w:r>
    </w:p>
    <w:p w:rsidR="00D71D47" w:rsidRPr="007B1411" w:rsidRDefault="00D71D47" w:rsidP="00D71D47">
      <w:pPr>
        <w:pStyle w:val="ZEmetteur"/>
        <w:rPr>
          <w:rFonts w:ascii="Arial" w:hAnsi="Arial"/>
        </w:rPr>
      </w:pPr>
      <w:r w:rsidRPr="007B1411">
        <w:rPr>
          <w:rFonts w:ascii="Arial" w:hAnsi="Arial"/>
        </w:rPr>
        <w:t>Plate-forme commissariat Rambouillet</w:t>
      </w:r>
    </w:p>
    <w:p w:rsidR="00D71D47" w:rsidRPr="007B1411" w:rsidRDefault="00D71D47" w:rsidP="00D71D47">
      <w:pPr>
        <w:pStyle w:val="ZEmetteur"/>
        <w:rPr>
          <w:rFonts w:ascii="Arial" w:hAnsi="Arial"/>
        </w:rPr>
      </w:pPr>
      <w:r w:rsidRPr="007B1411">
        <w:rPr>
          <w:rFonts w:ascii="Arial" w:hAnsi="Arial"/>
        </w:rPr>
        <w:t>Division Achats Publics</w:t>
      </w:r>
    </w:p>
    <w:p w:rsidR="00D71D47" w:rsidRPr="007B1411" w:rsidRDefault="00D71D47" w:rsidP="00D71D4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71D47" w:rsidRPr="007B1411" w:rsidTr="00547F6F">
        <w:tc>
          <w:tcPr>
            <w:tcW w:w="10419" w:type="dxa"/>
            <w:shd w:val="clear" w:color="auto" w:fill="auto"/>
          </w:tcPr>
          <w:p w:rsidR="00D71D47" w:rsidRPr="007B1411" w:rsidRDefault="00D71D47" w:rsidP="000658D2">
            <w:pPr>
              <w:pStyle w:val="Pieddepage"/>
              <w:tabs>
                <w:tab w:val="clear" w:pos="4536"/>
                <w:tab w:val="clear" w:pos="9072"/>
              </w:tabs>
              <w:rPr>
                <w:rFonts w:ascii="Arial" w:hAnsi="Arial" w:cs="Arial"/>
              </w:rPr>
            </w:pPr>
          </w:p>
        </w:tc>
      </w:tr>
    </w:tbl>
    <w:p w:rsidR="00D71D47" w:rsidRDefault="00D71D47">
      <w:pPr>
        <w:rPr>
          <w:rFonts w:ascii="Arial" w:hAnsi="Arial" w:cs="Arial"/>
        </w:rPr>
      </w:pPr>
    </w:p>
    <w:p w:rsidR="00944C4F" w:rsidRPr="007B1411" w:rsidRDefault="00944C4F">
      <w:pPr>
        <w:rPr>
          <w:rFonts w:ascii="Arial" w:hAnsi="Arial" w:cs="Arial"/>
        </w:rPr>
      </w:pPr>
    </w:p>
    <w:tbl>
      <w:tblPr>
        <w:tblW w:w="0" w:type="auto"/>
        <w:shd w:val="clear" w:color="auto" w:fill="BDD6EE"/>
        <w:tblLayout w:type="fixed"/>
        <w:tblLook w:val="0000" w:firstRow="0" w:lastRow="0" w:firstColumn="0" w:lastColumn="0" w:noHBand="0" w:noVBand="0"/>
      </w:tblPr>
      <w:tblGrid>
        <w:gridCol w:w="9288"/>
        <w:gridCol w:w="1080"/>
      </w:tblGrid>
      <w:tr w:rsidR="00472B25" w:rsidRPr="007B1411" w:rsidTr="00547F6F">
        <w:tc>
          <w:tcPr>
            <w:tcW w:w="9288" w:type="dxa"/>
            <w:shd w:val="clear" w:color="auto" w:fill="BDD6EE"/>
          </w:tcPr>
          <w:p w:rsidR="00472B25" w:rsidRPr="007B1411" w:rsidRDefault="00472B25">
            <w:pPr>
              <w:pStyle w:val="Titre8"/>
              <w:tabs>
                <w:tab w:val="num" w:pos="0"/>
                <w:tab w:val="right" w:pos="9639"/>
              </w:tabs>
              <w:spacing w:before="120" w:after="120"/>
              <w:rPr>
                <w:caps/>
                <w:sz w:val="28"/>
                <w:szCs w:val="28"/>
              </w:rPr>
            </w:pPr>
            <w:r w:rsidRPr="007B1411">
              <w:rPr>
                <w:caps/>
              </w:rPr>
              <w:t xml:space="preserve">MARCHES </w:t>
            </w:r>
            <w:r w:rsidR="00BB7109" w:rsidRPr="007B1411">
              <w:rPr>
                <w:caps/>
              </w:rPr>
              <w:t>PUBLICS</w:t>
            </w:r>
          </w:p>
          <w:p w:rsidR="00A86821" w:rsidRPr="007B1411" w:rsidRDefault="0056654C" w:rsidP="00A86821">
            <w:pPr>
              <w:spacing w:before="120" w:after="120"/>
              <w:jc w:val="center"/>
              <w:rPr>
                <w:rFonts w:ascii="Arial" w:hAnsi="Arial" w:cs="Arial"/>
                <w:b/>
                <w:caps/>
                <w:sz w:val="28"/>
                <w:szCs w:val="28"/>
              </w:rPr>
            </w:pPr>
            <w:r w:rsidRPr="007B1411">
              <w:rPr>
                <w:rFonts w:ascii="Arial" w:hAnsi="Arial" w:cs="Arial"/>
                <w:b/>
                <w:caps/>
                <w:sz w:val="28"/>
                <w:szCs w:val="28"/>
              </w:rPr>
              <w:t>D</w:t>
            </w:r>
            <w:r w:rsidR="00944C4F">
              <w:rPr>
                <w:rFonts w:ascii="Arial" w:hAnsi="Arial" w:cs="Arial"/>
                <w:b/>
                <w:caps/>
                <w:sz w:val="28"/>
                <w:szCs w:val="28"/>
              </w:rPr>
              <w:t>É</w:t>
            </w:r>
            <w:r w:rsidRPr="007B1411">
              <w:rPr>
                <w:rFonts w:ascii="Arial" w:hAnsi="Arial" w:cs="Arial"/>
                <w:b/>
                <w:caps/>
                <w:sz w:val="28"/>
                <w:szCs w:val="28"/>
              </w:rPr>
              <w:t xml:space="preserve">CLARATION </w:t>
            </w:r>
            <w:r w:rsidR="00A86821" w:rsidRPr="007B1411">
              <w:rPr>
                <w:rFonts w:ascii="Arial" w:hAnsi="Arial" w:cs="Arial"/>
                <w:b/>
                <w:caps/>
                <w:sz w:val="28"/>
                <w:szCs w:val="28"/>
              </w:rPr>
              <w:t>D’OUTILLAGE, MAT</w:t>
            </w:r>
            <w:r w:rsidR="00944C4F">
              <w:rPr>
                <w:rFonts w:ascii="Arial" w:hAnsi="Arial" w:cs="Arial"/>
                <w:b/>
                <w:caps/>
                <w:sz w:val="28"/>
                <w:szCs w:val="28"/>
              </w:rPr>
              <w:t>É</w:t>
            </w:r>
            <w:r w:rsidR="00A86821" w:rsidRPr="007B1411">
              <w:rPr>
                <w:rFonts w:ascii="Arial" w:hAnsi="Arial" w:cs="Arial"/>
                <w:b/>
                <w:caps/>
                <w:sz w:val="28"/>
                <w:szCs w:val="28"/>
              </w:rPr>
              <w:t xml:space="preserve">RIEL </w:t>
            </w:r>
          </w:p>
          <w:p w:rsidR="00472B25" w:rsidRPr="007B1411" w:rsidRDefault="00A86821" w:rsidP="00944C4F">
            <w:pPr>
              <w:spacing w:before="120" w:after="120"/>
              <w:jc w:val="center"/>
              <w:rPr>
                <w:rFonts w:ascii="Arial" w:hAnsi="Arial" w:cs="Arial"/>
                <w:b/>
                <w:caps/>
                <w:sz w:val="28"/>
                <w:szCs w:val="28"/>
              </w:rPr>
            </w:pPr>
            <w:r w:rsidRPr="007B1411">
              <w:rPr>
                <w:rFonts w:ascii="Arial" w:hAnsi="Arial" w:cs="Arial"/>
                <w:b/>
                <w:caps/>
                <w:sz w:val="28"/>
                <w:szCs w:val="28"/>
              </w:rPr>
              <w:t xml:space="preserve">ET </w:t>
            </w:r>
            <w:r w:rsidR="00944C4F">
              <w:rPr>
                <w:rFonts w:ascii="Arial" w:hAnsi="Arial" w:cs="Arial"/>
                <w:b/>
                <w:caps/>
                <w:sz w:val="28"/>
                <w:szCs w:val="28"/>
              </w:rPr>
              <w:t>É</w:t>
            </w:r>
            <w:r w:rsidRPr="007B1411">
              <w:rPr>
                <w:rFonts w:ascii="Arial" w:hAnsi="Arial" w:cs="Arial"/>
                <w:b/>
                <w:caps/>
                <w:sz w:val="28"/>
                <w:szCs w:val="28"/>
              </w:rPr>
              <w:t>QUIPEMENT TECHNIQUE</w:t>
            </w:r>
          </w:p>
        </w:tc>
        <w:tc>
          <w:tcPr>
            <w:tcW w:w="1080" w:type="dxa"/>
            <w:shd w:val="clear" w:color="auto" w:fill="BDD6EE"/>
          </w:tcPr>
          <w:p w:rsidR="00472B25" w:rsidRPr="007B1411" w:rsidRDefault="00472B25">
            <w:pPr>
              <w:pStyle w:val="Titre8"/>
              <w:tabs>
                <w:tab w:val="num" w:pos="0"/>
                <w:tab w:val="right" w:pos="9639"/>
              </w:tabs>
              <w:spacing w:before="120" w:after="120"/>
            </w:pPr>
          </w:p>
        </w:tc>
      </w:tr>
    </w:tbl>
    <w:p w:rsidR="00472B25" w:rsidRPr="007B1411"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6E2F47">
            <w:pPr>
              <w:tabs>
                <w:tab w:val="left" w:pos="-142"/>
                <w:tab w:val="left" w:pos="4111"/>
              </w:tabs>
              <w:jc w:val="both"/>
              <w:rPr>
                <w:rFonts w:ascii="Arial" w:hAnsi="Arial" w:cs="Arial"/>
                <w:i/>
                <w:iCs/>
                <w:sz w:val="18"/>
                <w:szCs w:val="18"/>
              </w:rPr>
            </w:pPr>
            <w:r w:rsidRPr="007B1411">
              <w:rPr>
                <w:rFonts w:ascii="Arial" w:hAnsi="Arial" w:cs="Arial"/>
                <w:b/>
                <w:bCs/>
                <w:sz w:val="22"/>
                <w:szCs w:val="22"/>
              </w:rPr>
              <w:t xml:space="preserve">A - Identification </w:t>
            </w:r>
            <w:r w:rsidR="006E2F47" w:rsidRPr="007B1411">
              <w:rPr>
                <w:rFonts w:ascii="Arial" w:hAnsi="Arial" w:cs="Arial"/>
                <w:b/>
                <w:bCs/>
                <w:sz w:val="22"/>
                <w:szCs w:val="22"/>
              </w:rPr>
              <w:t>de l’acheteur</w:t>
            </w:r>
          </w:p>
        </w:tc>
      </w:tr>
    </w:tbl>
    <w:p w:rsidR="002D5940" w:rsidRPr="007B1411" w:rsidRDefault="002D5940" w:rsidP="002D5940">
      <w:pPr>
        <w:suppressAutoHyphens w:val="0"/>
        <w:ind w:left="426"/>
        <w:jc w:val="center"/>
        <w:rPr>
          <w:rFonts w:ascii="Arial" w:hAnsi="Arial" w:cs="Arial"/>
          <w:b/>
          <w:sz w:val="22"/>
          <w:szCs w:val="22"/>
          <w:lang w:eastAsia="fr-FR"/>
        </w:rPr>
      </w:pPr>
    </w:p>
    <w:p w:rsidR="002D5940" w:rsidRPr="000718C4" w:rsidRDefault="002D5940" w:rsidP="000718C4">
      <w:pPr>
        <w:suppressAutoHyphens w:val="0"/>
        <w:spacing w:line="276" w:lineRule="auto"/>
        <w:ind w:left="426"/>
        <w:jc w:val="center"/>
        <w:rPr>
          <w:rFonts w:ascii="Arial" w:hAnsi="Arial" w:cs="Arial"/>
          <w:b/>
          <w:sz w:val="22"/>
          <w:szCs w:val="22"/>
          <w:lang w:eastAsia="fr-FR"/>
        </w:rPr>
      </w:pPr>
      <w:r w:rsidRPr="000718C4">
        <w:rPr>
          <w:rFonts w:ascii="Arial" w:hAnsi="Arial" w:cs="Arial"/>
          <w:b/>
          <w:sz w:val="22"/>
          <w:szCs w:val="22"/>
          <w:lang w:eastAsia="fr-FR"/>
        </w:rPr>
        <w:t>SERVICE DU COMMISSARIAT DES ARMEES</w:t>
      </w:r>
    </w:p>
    <w:p w:rsidR="002D5940" w:rsidRPr="000718C4" w:rsidRDefault="002D5940" w:rsidP="000718C4">
      <w:pPr>
        <w:suppressAutoHyphens w:val="0"/>
        <w:spacing w:line="276" w:lineRule="auto"/>
        <w:ind w:left="426"/>
        <w:jc w:val="center"/>
        <w:rPr>
          <w:rFonts w:ascii="Arial" w:hAnsi="Arial" w:cs="Arial"/>
          <w:b/>
          <w:sz w:val="22"/>
          <w:szCs w:val="22"/>
          <w:lang w:eastAsia="fr-FR"/>
        </w:rPr>
      </w:pPr>
      <w:r w:rsidRPr="000718C4">
        <w:rPr>
          <w:rFonts w:ascii="Arial" w:hAnsi="Arial" w:cs="Arial"/>
          <w:b/>
          <w:sz w:val="22"/>
          <w:szCs w:val="22"/>
          <w:lang w:eastAsia="fr-FR"/>
        </w:rPr>
        <w:t>PLATE-FORME COMMISSARIAT - RAMBOUILLET</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Adresse postale : 11, rue de Groussay – </w:t>
      </w:r>
      <w:r w:rsidR="000658D2" w:rsidRPr="000718C4">
        <w:rPr>
          <w:rFonts w:ascii="Arial" w:hAnsi="Arial" w:cs="Arial"/>
          <w:sz w:val="22"/>
          <w:szCs w:val="22"/>
          <w:lang w:eastAsia="fr-FR"/>
        </w:rPr>
        <w:t>CS 70106</w:t>
      </w:r>
      <w:r w:rsidRPr="000718C4">
        <w:rPr>
          <w:rFonts w:ascii="Arial" w:hAnsi="Arial" w:cs="Arial"/>
          <w:sz w:val="22"/>
          <w:szCs w:val="22"/>
          <w:lang w:eastAsia="fr-FR"/>
        </w:rPr>
        <w:t xml:space="preserve"> – 78</w:t>
      </w:r>
      <w:r w:rsidR="002722CD" w:rsidRPr="000718C4">
        <w:rPr>
          <w:rFonts w:ascii="Arial" w:hAnsi="Arial" w:cs="Arial"/>
          <w:sz w:val="22"/>
          <w:szCs w:val="22"/>
          <w:lang w:eastAsia="fr-FR"/>
        </w:rPr>
        <w:t>513</w:t>
      </w:r>
      <w:r w:rsidR="002A524C" w:rsidRPr="000718C4">
        <w:rPr>
          <w:rFonts w:ascii="Arial" w:hAnsi="Arial" w:cs="Arial"/>
          <w:sz w:val="22"/>
          <w:szCs w:val="22"/>
          <w:lang w:eastAsia="fr-FR"/>
        </w:rPr>
        <w:t xml:space="preserve"> </w:t>
      </w:r>
      <w:r w:rsidRPr="000718C4">
        <w:rPr>
          <w:rFonts w:ascii="Arial" w:hAnsi="Arial" w:cs="Arial"/>
          <w:sz w:val="22"/>
          <w:szCs w:val="22"/>
          <w:lang w:eastAsia="fr-FR"/>
        </w:rPr>
        <w:t xml:space="preserve">RAMBOUILLET </w:t>
      </w:r>
      <w:r w:rsidR="002722CD" w:rsidRPr="000718C4">
        <w:rPr>
          <w:rFonts w:ascii="Arial" w:hAnsi="Arial" w:cs="Arial"/>
          <w:sz w:val="22"/>
          <w:szCs w:val="22"/>
          <w:lang w:eastAsia="fr-FR"/>
        </w:rPr>
        <w:t>CEDEX</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Adresse géographique : 11, rue de Groussay – 78120 RAMBOUILLET</w:t>
      </w:r>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Courriel : </w:t>
      </w:r>
      <w:r w:rsidR="00E46CB1" w:rsidRPr="000718C4">
        <w:rPr>
          <w:rFonts w:ascii="Arial" w:hAnsi="Arial" w:cs="Arial"/>
        </w:rPr>
        <w:t xml:space="preserve">: </w:t>
      </w:r>
      <w:hyperlink r:id="rId13" w:history="1">
        <w:r w:rsidR="00E46CB1" w:rsidRPr="000718C4">
          <w:rPr>
            <w:rStyle w:val="Lienhypertexte"/>
            <w:rFonts w:ascii="Arial" w:hAnsi="Arial" w:cs="Arial"/>
          </w:rPr>
          <w:t>pfc-rbt.contact.fct@intradef.gouv.fr</w:t>
        </w:r>
      </w:hyperlink>
    </w:p>
    <w:p w:rsidR="002D5940" w:rsidRPr="000718C4" w:rsidRDefault="002D5940" w:rsidP="000718C4">
      <w:pPr>
        <w:suppressAutoHyphens w:val="0"/>
        <w:spacing w:line="276" w:lineRule="auto"/>
        <w:ind w:left="426"/>
        <w:jc w:val="center"/>
        <w:rPr>
          <w:rFonts w:ascii="Arial" w:hAnsi="Arial" w:cs="Arial"/>
          <w:sz w:val="22"/>
          <w:szCs w:val="22"/>
          <w:lang w:eastAsia="fr-FR"/>
        </w:rPr>
      </w:pPr>
      <w:r w:rsidRPr="000718C4">
        <w:rPr>
          <w:rFonts w:ascii="Arial" w:hAnsi="Arial" w:cs="Arial"/>
          <w:sz w:val="22"/>
          <w:szCs w:val="22"/>
          <w:lang w:eastAsia="fr-FR"/>
        </w:rPr>
        <w:t xml:space="preserve">Profil d’acheteur : </w:t>
      </w:r>
      <w:hyperlink r:id="rId14" w:history="1">
        <w:r w:rsidRPr="000718C4">
          <w:rPr>
            <w:rFonts w:ascii="Arial" w:hAnsi="Arial" w:cs="Arial"/>
            <w:snapToGrid w:val="0"/>
            <w:color w:val="0000FF"/>
            <w:sz w:val="22"/>
            <w:szCs w:val="22"/>
            <w:u w:val="single"/>
            <w:lang w:eastAsia="fr-FR"/>
          </w:rPr>
          <w:t>https://www.marches-publics.gouv.fr</w:t>
        </w:r>
      </w:hyperlink>
    </w:p>
    <w:p w:rsidR="00472B25" w:rsidRPr="000718C4" w:rsidRDefault="002D5940" w:rsidP="000718C4">
      <w:pPr>
        <w:spacing w:line="276" w:lineRule="auto"/>
        <w:ind w:left="284"/>
        <w:jc w:val="center"/>
        <w:rPr>
          <w:rFonts w:ascii="Arial" w:hAnsi="Arial" w:cs="Arial"/>
          <w:b/>
          <w:bCs/>
        </w:rPr>
      </w:pPr>
      <w:r w:rsidRPr="000718C4">
        <w:rPr>
          <w:rFonts w:ascii="Arial" w:hAnsi="Arial" w:cs="Arial"/>
          <w:sz w:val="22"/>
          <w:szCs w:val="22"/>
          <w:lang w:eastAsia="fr-FR"/>
        </w:rPr>
        <w:t xml:space="preserve">Site : </w:t>
      </w:r>
      <w:hyperlink r:id="rId15" w:history="1">
        <w:r w:rsidRPr="000718C4">
          <w:rPr>
            <w:rFonts w:ascii="Arial" w:hAnsi="Arial" w:cs="Arial"/>
            <w:snapToGrid w:val="0"/>
            <w:color w:val="0000FF"/>
            <w:sz w:val="22"/>
            <w:szCs w:val="22"/>
            <w:u w:val="single"/>
            <w:lang w:eastAsia="fr-FR"/>
          </w:rPr>
          <w:t>www.achats.defense.gouv.fr</w:t>
        </w:r>
      </w:hyperlink>
    </w:p>
    <w:p w:rsidR="00A70756" w:rsidRPr="007B1411"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7B1411" w:rsidTr="00547F6F">
        <w:tc>
          <w:tcPr>
            <w:tcW w:w="10331" w:type="dxa"/>
            <w:shd w:val="clear" w:color="auto" w:fill="BDD6EE"/>
          </w:tcPr>
          <w:p w:rsidR="00472B25" w:rsidRPr="007B1411" w:rsidRDefault="00472B25" w:rsidP="000718C4">
            <w:pPr>
              <w:tabs>
                <w:tab w:val="left" w:pos="-142"/>
                <w:tab w:val="left" w:pos="4111"/>
              </w:tabs>
              <w:spacing w:line="276" w:lineRule="auto"/>
              <w:jc w:val="both"/>
              <w:rPr>
                <w:rFonts w:ascii="Arial" w:hAnsi="Arial" w:cs="Arial"/>
                <w:i/>
                <w:sz w:val="18"/>
                <w:szCs w:val="18"/>
              </w:rPr>
            </w:pPr>
            <w:r w:rsidRPr="007B1411">
              <w:rPr>
                <w:rFonts w:ascii="Arial" w:hAnsi="Arial" w:cs="Arial"/>
                <w:b/>
                <w:bCs/>
                <w:sz w:val="22"/>
                <w:szCs w:val="22"/>
              </w:rPr>
              <w:t xml:space="preserve">B - Objet </w:t>
            </w:r>
            <w:r w:rsidR="006E2F47" w:rsidRPr="007B1411">
              <w:rPr>
                <w:rFonts w:ascii="Arial" w:hAnsi="Arial" w:cs="Arial"/>
                <w:b/>
                <w:bCs/>
                <w:sz w:val="22"/>
                <w:szCs w:val="22"/>
              </w:rPr>
              <w:t>de la consultation</w:t>
            </w:r>
          </w:p>
        </w:tc>
      </w:tr>
    </w:tbl>
    <w:p w:rsidR="000658D2" w:rsidRDefault="000658D2" w:rsidP="000718C4">
      <w:pPr>
        <w:spacing w:line="276" w:lineRule="auto"/>
        <w:rPr>
          <w:rFonts w:ascii="Arial" w:hAnsi="Arial" w:cs="Arial"/>
          <w:b/>
          <w:bCs/>
        </w:rPr>
      </w:pPr>
    </w:p>
    <w:p w:rsidR="000B1866" w:rsidRPr="002019FF" w:rsidRDefault="000B1866" w:rsidP="000B1866">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lang w:eastAsia="fr-FR"/>
        </w:rPr>
      </w:pPr>
    </w:p>
    <w:p w:rsidR="000B1866" w:rsidRDefault="000B1866" w:rsidP="000B1866">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rPr>
      </w:pPr>
      <w:r w:rsidRPr="00F32C08">
        <w:rPr>
          <w:rFonts w:ascii="Arial" w:hAnsi="Arial" w:cs="Arial"/>
          <w:b/>
          <w:sz w:val="24"/>
        </w:rPr>
        <w:t xml:space="preserve">FOURNITURE DE MALLE FORTE DE CAMPAGNE </w:t>
      </w:r>
    </w:p>
    <w:p w:rsidR="000B1866" w:rsidRDefault="000B1866" w:rsidP="000B1866">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rPr>
      </w:pPr>
      <w:r w:rsidRPr="00F32C08">
        <w:rPr>
          <w:rFonts w:ascii="Arial" w:hAnsi="Arial" w:cs="Arial"/>
          <w:b/>
          <w:sz w:val="24"/>
        </w:rPr>
        <w:t>AVEC ACCESSOIRES DE FIXATION</w:t>
      </w:r>
    </w:p>
    <w:p w:rsidR="000B1866" w:rsidRPr="002019FF" w:rsidRDefault="000B1866" w:rsidP="000B1866">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lang w:eastAsia="fr-FR"/>
        </w:rPr>
      </w:pPr>
    </w:p>
    <w:p w:rsidR="000B1866" w:rsidRPr="002019FF" w:rsidRDefault="000B1866" w:rsidP="000B1866">
      <w:pPr>
        <w:rPr>
          <w:rFonts w:ascii="Arial" w:hAnsi="Arial" w:cs="Arial"/>
          <w:b/>
          <w:bCs/>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7B1411" w:rsidTr="000B1866">
        <w:tc>
          <w:tcPr>
            <w:tcW w:w="10331" w:type="dxa"/>
            <w:shd w:val="clear" w:color="auto" w:fill="BDD6EE"/>
          </w:tcPr>
          <w:p w:rsidR="000658D2" w:rsidRPr="007B1411" w:rsidRDefault="000658D2" w:rsidP="000718C4">
            <w:pPr>
              <w:tabs>
                <w:tab w:val="left" w:pos="-142"/>
                <w:tab w:val="left" w:pos="4111"/>
              </w:tabs>
              <w:spacing w:line="276" w:lineRule="auto"/>
              <w:jc w:val="both"/>
              <w:rPr>
                <w:rFonts w:ascii="Arial" w:hAnsi="Arial" w:cs="Arial"/>
              </w:rPr>
            </w:pPr>
            <w:r w:rsidRPr="007B1411">
              <w:rPr>
                <w:rFonts w:ascii="Arial" w:hAnsi="Arial" w:cs="Arial"/>
                <w:b/>
                <w:bCs/>
                <w:sz w:val="22"/>
                <w:szCs w:val="22"/>
              </w:rPr>
              <w:t>C - Identification du candidat individuel /membre du groupement/sous-traitant</w:t>
            </w:r>
          </w:p>
        </w:tc>
      </w:tr>
    </w:tbl>
    <w:p w:rsidR="000658D2" w:rsidRPr="007B1411" w:rsidRDefault="000658D2" w:rsidP="000718C4">
      <w:pPr>
        <w:keepNext/>
        <w:spacing w:line="276" w:lineRule="auto"/>
        <w:outlineLvl w:val="8"/>
        <w:rPr>
          <w:rFonts w:ascii="Arial" w:hAnsi="Arial" w:cs="Arial"/>
          <w:iCs/>
          <w:szCs w:val="16"/>
        </w:rPr>
      </w:pPr>
    </w:p>
    <w:p w:rsidR="000658D2" w:rsidRPr="007B1411" w:rsidRDefault="000658D2" w:rsidP="000718C4">
      <w:pPr>
        <w:keepNext/>
        <w:numPr>
          <w:ilvl w:val="8"/>
          <w:numId w:val="1"/>
        </w:numPr>
        <w:spacing w:line="276" w:lineRule="auto"/>
        <w:jc w:val="both"/>
        <w:outlineLvl w:val="8"/>
        <w:rPr>
          <w:rFonts w:ascii="Arial" w:hAnsi="Arial" w:cs="Arial"/>
          <w:b/>
          <w:bCs/>
          <w:i/>
          <w:iCs/>
          <w:sz w:val="16"/>
          <w:szCs w:val="16"/>
        </w:rPr>
      </w:pPr>
      <w:r w:rsidRPr="000718C4">
        <w:rPr>
          <w:rFonts w:ascii="Wingdings" w:eastAsia="Wingdings" w:hAnsi="Wingdings" w:cs="Arial"/>
          <w:b/>
          <w:color w:val="548DD4"/>
          <w:spacing w:val="-10"/>
        </w:rPr>
        <w:t></w:t>
      </w:r>
      <w:r w:rsidRPr="007B1411">
        <w:rPr>
          <w:rFonts w:ascii="Arial" w:eastAsia="Arial" w:hAnsi="Arial" w:cs="Arial"/>
          <w:iCs/>
          <w:spacing w:val="-10"/>
          <w:position w:val="-1"/>
        </w:rPr>
        <w:t xml:space="preserve"> </w:t>
      </w:r>
      <w:r w:rsidRPr="007B1411">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7B1411">
        <w:rPr>
          <w:rFonts w:ascii="Arial" w:hAnsi="Arial" w:cs="Arial"/>
          <w:i/>
          <w:iCs/>
        </w:rPr>
        <w:t xml:space="preserve"> </w:t>
      </w:r>
      <w:r w:rsidRPr="007B1411">
        <w:rPr>
          <w:rFonts w:ascii="Arial" w:hAnsi="Arial" w:cs="Arial"/>
          <w:iCs/>
        </w:rPr>
        <w:t xml:space="preserve">issu d’un répertoire figurant dans la liste des </w:t>
      </w:r>
      <w:hyperlink r:id="rId16" w:history="1">
        <w:r w:rsidRPr="007B1411">
          <w:rPr>
            <w:rFonts w:ascii="Arial" w:hAnsi="Arial" w:cs="Arial"/>
            <w:iCs/>
            <w:color w:val="0000FF"/>
            <w:u w:val="single"/>
          </w:rPr>
          <w:t>ICD</w:t>
        </w:r>
      </w:hyperlink>
      <w:r w:rsidRPr="007B1411">
        <w:rPr>
          <w:rFonts w:ascii="Arial" w:hAnsi="Arial" w:cs="Arial"/>
          <w:iCs/>
        </w:rPr>
        <w:t xml:space="preserve"> :</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7B1411" w:rsidTr="001B1D2B">
        <w:tc>
          <w:tcPr>
            <w:tcW w:w="9528" w:type="dxa"/>
            <w:gridSpan w:val="6"/>
            <w:tcBorders>
              <w:top w:val="nil"/>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c>
          <w:tcPr>
            <w:tcW w:w="9528" w:type="dxa"/>
            <w:gridSpan w:val="6"/>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c>
          <w:tcPr>
            <w:tcW w:w="1143"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r w:rsidR="000658D2" w:rsidRPr="007B1411" w:rsidTr="001B1D2B">
        <w:trPr>
          <w:gridAfter w:val="1"/>
          <w:wAfter w:w="3396" w:type="dxa"/>
        </w:trPr>
        <w:tc>
          <w:tcPr>
            <w:tcW w:w="1390" w:type="dxa"/>
            <w:gridSpan w:val="2"/>
            <w:tcBorders>
              <w:top w:val="nil"/>
              <w:left w:val="nil"/>
              <w:bottom w:val="nil"/>
              <w:right w:val="nil"/>
            </w:tcBorders>
            <w:vAlign w:val="bottom"/>
          </w:tcPr>
          <w:p w:rsidR="000658D2" w:rsidRPr="007B1411" w:rsidRDefault="000658D2" w:rsidP="000718C4">
            <w:pPr>
              <w:tabs>
                <w:tab w:val="left" w:pos="709"/>
              </w:tabs>
              <w:spacing w:before="120" w:line="276" w:lineRule="auto"/>
              <w:rPr>
                <w:rFonts w:ascii="Arial" w:hAnsi="Arial" w:cs="Arial"/>
              </w:rPr>
            </w:pPr>
            <w:r w:rsidRPr="007B1411">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0658D2" w:rsidRPr="007B1411" w:rsidRDefault="000658D2" w:rsidP="000718C4">
            <w:pPr>
              <w:tabs>
                <w:tab w:val="left" w:pos="709"/>
              </w:tabs>
              <w:spacing w:before="120" w:line="276" w:lineRule="auto"/>
              <w:jc w:val="right"/>
              <w:rPr>
                <w:rFonts w:ascii="Arial" w:hAnsi="Arial" w:cs="Arial"/>
              </w:rPr>
            </w:pPr>
            <w:r w:rsidRPr="007B1411">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7B1411" w:rsidRDefault="000658D2" w:rsidP="000718C4">
            <w:pPr>
              <w:tabs>
                <w:tab w:val="left" w:pos="709"/>
              </w:tabs>
              <w:spacing w:before="120" w:line="276" w:lineRule="auto"/>
              <w:rPr>
                <w:rFonts w:ascii="Arial" w:hAnsi="Arial" w:cs="Arial"/>
                <w:b/>
                <w:bCs/>
              </w:rPr>
            </w:pPr>
          </w:p>
        </w:tc>
      </w:tr>
    </w:tbl>
    <w:p w:rsidR="000658D2" w:rsidRPr="007B1411" w:rsidRDefault="000658D2" w:rsidP="000718C4">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7B1411" w:rsidTr="001B1D2B">
        <w:tc>
          <w:tcPr>
            <w:tcW w:w="1276" w:type="dxa"/>
            <w:tcBorders>
              <w:top w:val="nil"/>
              <w:left w:val="nil"/>
              <w:bottom w:val="nil"/>
              <w:right w:val="single" w:sz="4" w:space="0" w:color="auto"/>
            </w:tcBorders>
            <w:vAlign w:val="bottom"/>
          </w:tcPr>
          <w:p w:rsidR="000658D2" w:rsidRPr="007B1411" w:rsidRDefault="000658D2" w:rsidP="000718C4">
            <w:pPr>
              <w:spacing w:line="276" w:lineRule="auto"/>
              <w:rPr>
                <w:rFonts w:ascii="Arial" w:hAnsi="Arial" w:cs="Arial"/>
              </w:rPr>
            </w:pPr>
            <w:r w:rsidRPr="007B1411">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0658D2" w:rsidRPr="007B1411" w:rsidRDefault="000658D2" w:rsidP="000718C4">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0658D2" w:rsidRPr="007B1411" w:rsidRDefault="000658D2" w:rsidP="000718C4">
            <w:pPr>
              <w:spacing w:line="276" w:lineRule="auto"/>
              <w:jc w:val="right"/>
              <w:rPr>
                <w:rFonts w:ascii="Arial" w:hAnsi="Arial" w:cs="Arial"/>
              </w:rPr>
            </w:pPr>
            <w:r w:rsidRPr="007B1411">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7B1411" w:rsidRDefault="000658D2" w:rsidP="000718C4">
            <w:pPr>
              <w:spacing w:line="276" w:lineRule="auto"/>
              <w:jc w:val="center"/>
              <w:rPr>
                <w:rFonts w:ascii="Arial" w:hAnsi="Arial" w:cs="Arial"/>
                <w:b/>
                <w:bCs/>
              </w:rPr>
            </w:pPr>
          </w:p>
        </w:tc>
      </w:tr>
    </w:tbl>
    <w:p w:rsidR="000658D2" w:rsidRPr="007B1411" w:rsidRDefault="000658D2" w:rsidP="000718C4">
      <w:pPr>
        <w:spacing w:line="276" w:lineRule="auto"/>
        <w:jc w:val="both"/>
        <w:rPr>
          <w:rFonts w:ascii="Arial" w:eastAsia="Wingdings" w:hAnsi="Arial" w:cs="Arial"/>
          <w:b/>
          <w:color w:val="548DD4"/>
          <w:spacing w:val="-10"/>
        </w:rPr>
      </w:pPr>
    </w:p>
    <w:p w:rsidR="00E4670B" w:rsidRDefault="00E4670B" w:rsidP="00E4670B">
      <w:pPr>
        <w:keepNext/>
        <w:numPr>
          <w:ilvl w:val="0"/>
          <w:numId w:val="1"/>
        </w:numPr>
        <w:spacing w:after="120" w:line="276" w:lineRule="auto"/>
        <w:ind w:left="432" w:hanging="432"/>
        <w:outlineLvl w:val="0"/>
        <w:rPr>
          <w:rFonts w:ascii="Arial" w:hAnsi="Arial" w:cs="Arial"/>
        </w:rPr>
      </w:pPr>
    </w:p>
    <w:p w:rsidR="00E4670B" w:rsidRPr="00811AD9" w:rsidRDefault="00E4670B" w:rsidP="00E4670B">
      <w:pPr>
        <w:keepNext/>
        <w:numPr>
          <w:ilvl w:val="0"/>
          <w:numId w:val="1"/>
        </w:numPr>
        <w:spacing w:after="120" w:line="276" w:lineRule="auto"/>
        <w:ind w:left="432" w:hanging="432"/>
        <w:outlineLvl w:val="0"/>
        <w:rPr>
          <w:rFonts w:ascii="Arial" w:hAnsi="Arial" w:cs="Arial"/>
        </w:rPr>
      </w:pPr>
      <w:r w:rsidRPr="00811AD9">
        <w:rPr>
          <w:rFonts w:ascii="Arial" w:hAnsi="Arial" w:cs="Arial"/>
        </w:rPr>
        <w:t>La candidature est présentée :</w:t>
      </w:r>
    </w:p>
    <w:p w:rsidR="00E4670B" w:rsidRPr="00811AD9" w:rsidRDefault="00E4670B" w:rsidP="00E4670B">
      <w:pPr>
        <w:numPr>
          <w:ilvl w:val="0"/>
          <w:numId w:val="1"/>
        </w:numPr>
        <w:spacing w:line="276" w:lineRule="auto"/>
        <w:ind w:left="432" w:firstLine="135"/>
        <w:jc w:val="both"/>
        <w:rPr>
          <w:rFonts w:ascii="Arial" w:hAnsi="Arial" w:cs="Arial"/>
        </w:rPr>
      </w:pPr>
      <w:r w:rsidRPr="00811AD9">
        <w:rPr>
          <w:rFonts w:ascii="Arial" w:hAnsi="Arial" w:cs="Arial"/>
        </w:rPr>
        <w:fldChar w:fldCharType="begin">
          <w:ffData>
            <w:name w:val=""/>
            <w:enabled/>
            <w:calcOnExit w:val="0"/>
            <w:checkBox>
              <w:size w:val="20"/>
              <w:default w:val="0"/>
            </w:checkBox>
          </w:ffData>
        </w:fldChar>
      </w:r>
      <w:r w:rsidRPr="00811AD9">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811AD9">
        <w:rPr>
          <w:rFonts w:ascii="Arial" w:hAnsi="Arial" w:cs="Arial"/>
        </w:rPr>
        <w:fldChar w:fldCharType="end"/>
      </w:r>
      <w:r w:rsidRPr="00811AD9">
        <w:rPr>
          <w:rFonts w:ascii="Arial" w:hAnsi="Arial" w:cs="Arial"/>
        </w:rPr>
        <w:tab/>
        <w:t>Pour le ou les lots de la procédure de passation du marché public indiqués ci-dessous :</w:t>
      </w:r>
      <w:r>
        <w:rPr>
          <w:rFonts w:ascii="Arial" w:hAnsi="Arial" w:cs="Arial"/>
        </w:rPr>
        <w:t xml:space="preserve"> SANS</w:t>
      </w:r>
      <w:r w:rsidR="000B1866">
        <w:rPr>
          <w:rFonts w:ascii="Arial" w:hAnsi="Arial" w:cs="Arial"/>
        </w:rPr>
        <w:t xml:space="preserve"> </w:t>
      </w:r>
      <w:r>
        <w:rPr>
          <w:rFonts w:ascii="Arial" w:hAnsi="Arial" w:cs="Arial"/>
        </w:rPr>
        <w:t>OBJET</w:t>
      </w:r>
    </w:p>
    <w:p w:rsidR="00E4670B" w:rsidRPr="00811AD9" w:rsidRDefault="00E4670B" w:rsidP="00E4670B">
      <w:pPr>
        <w:suppressAutoHyphens w:val="0"/>
        <w:spacing w:after="240" w:line="276" w:lineRule="auto"/>
        <w:ind w:left="1134"/>
        <w:contextualSpacing/>
        <w:jc w:val="both"/>
        <w:rPr>
          <w:rFonts w:ascii="Arial" w:hAnsi="Arial" w:cs="Arial"/>
          <w:lang w:eastAsia="fr-FR"/>
        </w:rPr>
      </w:pPr>
    </w:p>
    <w:p w:rsidR="00E4670B" w:rsidRPr="00811AD9" w:rsidRDefault="00E4670B" w:rsidP="00E4670B">
      <w:pPr>
        <w:numPr>
          <w:ilvl w:val="0"/>
          <w:numId w:val="1"/>
        </w:numPr>
        <w:spacing w:line="276" w:lineRule="auto"/>
        <w:ind w:left="432" w:firstLine="135"/>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Pr>
          <w:rFonts w:ascii="Arial" w:hAnsi="Arial" w:cs="Arial"/>
        </w:rPr>
        <w:fldChar w:fldCharType="end"/>
      </w:r>
      <w:r w:rsidRPr="00811AD9">
        <w:rPr>
          <w:rFonts w:ascii="Arial" w:hAnsi="Arial" w:cs="Arial"/>
        </w:rPr>
        <w:t xml:space="preserve">       Pour </w:t>
      </w:r>
      <w:r>
        <w:rPr>
          <w:rFonts w:ascii="Arial" w:hAnsi="Arial" w:cs="Arial"/>
        </w:rPr>
        <w:t>l’ensemble</w:t>
      </w:r>
      <w:r w:rsidRPr="00811AD9">
        <w:rPr>
          <w:rFonts w:ascii="Arial" w:hAnsi="Arial" w:cs="Arial"/>
        </w:rPr>
        <w:t xml:space="preserve"> de la procédure de passation du marché public</w:t>
      </w:r>
    </w:p>
    <w:p w:rsidR="00E4670B" w:rsidRPr="00811AD9" w:rsidRDefault="00E4670B" w:rsidP="00E4670B">
      <w:pPr>
        <w:numPr>
          <w:ilvl w:val="0"/>
          <w:numId w:val="1"/>
        </w:numPr>
        <w:tabs>
          <w:tab w:val="clear" w:pos="0"/>
          <w:tab w:val="num" w:pos="1134"/>
        </w:tabs>
        <w:spacing w:line="276" w:lineRule="auto"/>
        <w:ind w:left="1134" w:hanging="432"/>
        <w:jc w:val="both"/>
        <w:rPr>
          <w:rFonts w:ascii="Arial" w:hAnsi="Arial" w:cs="Arial"/>
          <w:i/>
          <w:iCs/>
          <w:sz w:val="16"/>
          <w:szCs w:val="16"/>
        </w:rPr>
      </w:pPr>
    </w:p>
    <w:p w:rsidR="000D06E6" w:rsidRPr="007B1411" w:rsidRDefault="000D06E6" w:rsidP="000718C4">
      <w:pPr>
        <w:spacing w:line="276" w:lineRule="auto"/>
        <w:jc w:val="both"/>
        <w:rPr>
          <w:rFonts w:ascii="Arial" w:eastAsia="Wingdings" w:hAnsi="Arial" w:cs="Arial"/>
          <w:b/>
          <w:color w:val="548DD4"/>
          <w:spacing w:val="-10"/>
        </w:rPr>
      </w:pPr>
    </w:p>
    <w:p w:rsidR="000D06E6" w:rsidRPr="007B1411" w:rsidRDefault="000D06E6" w:rsidP="000718C4">
      <w:pPr>
        <w:spacing w:line="276" w:lineRule="auto"/>
        <w:jc w:val="both"/>
        <w:rPr>
          <w:rFonts w:ascii="Arial" w:hAnsi="Arial" w:cs="Arial"/>
        </w:rPr>
      </w:pPr>
      <w:r w:rsidRPr="000718C4">
        <w:rPr>
          <w:rFonts w:ascii="Wingdings" w:eastAsia="Wingdings" w:hAnsi="Wingdings" w:cs="Arial"/>
          <w:b/>
          <w:color w:val="548DD4"/>
          <w:spacing w:val="-10"/>
        </w:rPr>
        <w:t></w:t>
      </w:r>
      <w:r w:rsidRPr="000718C4">
        <w:rPr>
          <w:rFonts w:ascii="Wingdings" w:eastAsia="Wingdings" w:hAnsi="Wingdings" w:cs="Arial"/>
          <w:b/>
          <w:color w:val="548DD4"/>
          <w:spacing w:val="-10"/>
        </w:rPr>
        <w:t></w:t>
      </w:r>
      <w:r w:rsidRPr="007B1411">
        <w:rPr>
          <w:rFonts w:ascii="Arial" w:hAnsi="Arial" w:cs="Arial"/>
        </w:rPr>
        <w:t>Au titre de la présente consultation, je suis :</w:t>
      </w:r>
    </w:p>
    <w:p w:rsidR="000D06E6" w:rsidRPr="007B1411" w:rsidRDefault="000D06E6" w:rsidP="000718C4">
      <w:pPr>
        <w:spacing w:line="276" w:lineRule="auto"/>
        <w:jc w:val="both"/>
        <w:rPr>
          <w:rFonts w:ascii="Arial" w:hAnsi="Arial" w:cs="Arial"/>
        </w:rPr>
      </w:pPr>
    </w:p>
    <w:p w:rsidR="000D06E6" w:rsidRPr="007B1411"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Candidat</w:t>
      </w:r>
      <w:r w:rsidRPr="007B1411">
        <w:rPr>
          <w:rFonts w:ascii="Arial" w:hAnsi="Arial" w:cs="Arial"/>
        </w:rPr>
        <w:tab/>
      </w:r>
      <w:r w:rsidRPr="007B1411">
        <w:rPr>
          <w:rFonts w:ascii="Arial" w:hAnsi="Arial" w:cs="Arial"/>
        </w:rPr>
        <w:tab/>
      </w:r>
      <w:r w:rsidR="00E4670B">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Mandataire</w:t>
      </w:r>
    </w:p>
    <w:p w:rsidR="000D06E6" w:rsidRPr="007B1411" w:rsidRDefault="000D06E6" w:rsidP="000718C4">
      <w:pPr>
        <w:spacing w:line="276" w:lineRule="auto"/>
        <w:ind w:left="567"/>
        <w:jc w:val="both"/>
        <w:rPr>
          <w:rFonts w:ascii="Arial" w:hAnsi="Arial" w:cs="Arial"/>
        </w:rPr>
      </w:pPr>
    </w:p>
    <w:p w:rsidR="000D06E6" w:rsidRDefault="000D06E6" w:rsidP="000718C4">
      <w:pPr>
        <w:spacing w:line="276" w:lineRule="auto"/>
        <w:ind w:left="567"/>
        <w:jc w:val="both"/>
        <w:rPr>
          <w:rFonts w:ascii="Arial" w:hAnsi="Arial" w:cs="Arial"/>
        </w:rPr>
      </w:pP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Cotraitant</w:t>
      </w:r>
      <w:r w:rsidRPr="007B1411">
        <w:rPr>
          <w:rFonts w:ascii="Arial" w:hAnsi="Arial" w:cs="Arial"/>
        </w:rPr>
        <w:tab/>
      </w:r>
      <w:r w:rsidRPr="007B1411">
        <w:rPr>
          <w:rFonts w:ascii="Arial" w:hAnsi="Arial" w:cs="Arial"/>
        </w:rPr>
        <w:tab/>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rPr>
        <w:t xml:space="preserve">Sous-traitant </w:t>
      </w:r>
    </w:p>
    <w:p w:rsidR="007F221F" w:rsidRDefault="007F221F" w:rsidP="000718C4">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r w:rsidRPr="00174E37">
        <w:rPr>
          <w:rFonts w:ascii="Arial" w:hAnsi="Arial" w:cs="Arial"/>
        </w:rPr>
        <w:fldChar w:fldCharType="begin">
          <w:ffData>
            <w:name w:val=""/>
            <w:enabled/>
            <w:calcOnExit w:val="0"/>
            <w:checkBox>
              <w:size w:val="20"/>
              <w:default w:val="0"/>
            </w:checkBox>
          </w:ffData>
        </w:fldChar>
      </w:r>
      <w:r w:rsidRPr="00174E37">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174E37">
        <w:rPr>
          <w:rFonts w:ascii="Arial" w:hAnsi="Arial" w:cs="Arial"/>
        </w:rPr>
        <w:fldChar w:fldCharType="end"/>
      </w:r>
      <w:r w:rsidRPr="00174E37">
        <w:rPr>
          <w:rFonts w:ascii="Arial" w:hAnsi="Arial" w:cs="Arial"/>
          <w:bCs/>
        </w:rPr>
        <w:t xml:space="preserve"> </w:t>
      </w:r>
      <w:r>
        <w:rPr>
          <w:rFonts w:ascii="Arial" w:hAnsi="Arial" w:cs="Arial"/>
        </w:rPr>
        <w:t>Autre (à préciser*) : …………………………………………………………………………………………………..</w:t>
      </w:r>
    </w:p>
    <w:p w:rsidR="007F221F" w:rsidRDefault="007F221F" w:rsidP="007F221F">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p>
    <w:p w:rsidR="007F221F" w:rsidRDefault="007F221F" w:rsidP="007F221F">
      <w:pPr>
        <w:spacing w:line="276" w:lineRule="auto"/>
        <w:ind w:left="567"/>
        <w:jc w:val="both"/>
        <w:rPr>
          <w:rFonts w:ascii="Arial" w:hAnsi="Arial" w:cs="Arial"/>
        </w:rPr>
      </w:pPr>
      <w:r w:rsidRPr="00B2748A">
        <w:rPr>
          <w:rFonts w:ascii="Arial" w:hAnsi="Arial" w:cs="Arial"/>
        </w:rPr>
        <w:t xml:space="preserve">* </w:t>
      </w:r>
      <w:r>
        <w:rPr>
          <w:rFonts w:ascii="Arial" w:hAnsi="Arial" w:cs="Arial"/>
        </w:rPr>
        <w:t>Notamment l</w:t>
      </w:r>
      <w:r w:rsidRPr="00B2748A">
        <w:rPr>
          <w:rFonts w:ascii="Arial" w:hAnsi="Arial" w:cs="Arial"/>
        </w:rPr>
        <w:t>e statut qui vous lie contractuellement à l'entité soumissionnaire.</w:t>
      </w:r>
    </w:p>
    <w:p w:rsidR="007F221F" w:rsidRPr="007B1411" w:rsidRDefault="007F221F" w:rsidP="000718C4">
      <w:pPr>
        <w:spacing w:line="276" w:lineRule="auto"/>
        <w:ind w:left="567"/>
        <w:jc w:val="both"/>
        <w:rPr>
          <w:rFonts w:ascii="Arial" w:hAnsi="Arial" w:cs="Arial"/>
        </w:rPr>
      </w:pPr>
    </w:p>
    <w:p w:rsidR="000D06E6" w:rsidRPr="007B1411" w:rsidRDefault="000D06E6" w:rsidP="000718C4">
      <w:pPr>
        <w:spacing w:line="276" w:lineRule="auto"/>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7B1411" w:rsidTr="00547F6F">
        <w:tc>
          <w:tcPr>
            <w:tcW w:w="10344" w:type="dxa"/>
            <w:shd w:val="clear" w:color="auto" w:fill="BDD6EE"/>
          </w:tcPr>
          <w:p w:rsidR="00261FC1" w:rsidRPr="007B1411" w:rsidRDefault="00781159" w:rsidP="00E6002D">
            <w:pPr>
              <w:spacing w:line="276" w:lineRule="auto"/>
              <w:jc w:val="both"/>
              <w:rPr>
                <w:rFonts w:ascii="Arial" w:hAnsi="Arial" w:cs="Arial"/>
                <w:b/>
                <w:bCs/>
                <w:sz w:val="22"/>
                <w:szCs w:val="22"/>
              </w:rPr>
            </w:pPr>
            <w:r w:rsidRPr="007B1411">
              <w:rPr>
                <w:rFonts w:ascii="Arial" w:hAnsi="Arial" w:cs="Arial"/>
                <w:b/>
                <w:bCs/>
                <w:sz w:val="22"/>
                <w:szCs w:val="22"/>
              </w:rPr>
              <w:t>D</w:t>
            </w:r>
            <w:r w:rsidR="001A1D05" w:rsidRPr="007B1411">
              <w:rPr>
                <w:rFonts w:ascii="Arial" w:hAnsi="Arial" w:cs="Arial"/>
                <w:b/>
                <w:bCs/>
                <w:sz w:val="22"/>
                <w:szCs w:val="22"/>
              </w:rPr>
              <w:t xml:space="preserve"> </w:t>
            </w:r>
            <w:r w:rsidRPr="007B1411">
              <w:rPr>
                <w:rFonts w:ascii="Arial" w:hAnsi="Arial" w:cs="Arial"/>
                <w:b/>
                <w:bCs/>
                <w:sz w:val="22"/>
                <w:szCs w:val="22"/>
              </w:rPr>
              <w:t>–</w:t>
            </w:r>
            <w:r w:rsidR="001A1D05" w:rsidRPr="007B1411">
              <w:rPr>
                <w:rFonts w:ascii="Arial" w:hAnsi="Arial" w:cs="Arial"/>
                <w:b/>
                <w:bCs/>
                <w:sz w:val="22"/>
                <w:szCs w:val="22"/>
              </w:rPr>
              <w:t xml:space="preserve"> </w:t>
            </w:r>
            <w:r w:rsidR="009003C7" w:rsidRPr="007B1411">
              <w:rPr>
                <w:rFonts w:ascii="Arial" w:hAnsi="Arial" w:cs="Arial"/>
                <w:b/>
                <w:bCs/>
                <w:sz w:val="22"/>
                <w:szCs w:val="22"/>
              </w:rPr>
              <w:t xml:space="preserve">LISTE </w:t>
            </w:r>
            <w:r w:rsidR="00A86821" w:rsidRPr="007B1411">
              <w:rPr>
                <w:rFonts w:ascii="Arial" w:hAnsi="Arial" w:cs="Arial"/>
                <w:b/>
                <w:bCs/>
                <w:sz w:val="22"/>
                <w:szCs w:val="22"/>
              </w:rPr>
              <w:t>DE L’OUTILLAGE, MAT</w:t>
            </w:r>
            <w:r w:rsidR="00E6002D">
              <w:rPr>
                <w:rFonts w:ascii="Arial" w:hAnsi="Arial" w:cs="Arial"/>
                <w:b/>
                <w:bCs/>
                <w:sz w:val="22"/>
                <w:szCs w:val="22"/>
              </w:rPr>
              <w:t>É</w:t>
            </w:r>
            <w:r w:rsidR="00A86821" w:rsidRPr="007B1411">
              <w:rPr>
                <w:rFonts w:ascii="Arial" w:hAnsi="Arial" w:cs="Arial"/>
                <w:b/>
                <w:bCs/>
                <w:sz w:val="22"/>
                <w:szCs w:val="22"/>
              </w:rPr>
              <w:t xml:space="preserve">RIEL ET </w:t>
            </w:r>
            <w:r w:rsidR="00E6002D">
              <w:rPr>
                <w:rFonts w:ascii="Arial" w:hAnsi="Arial" w:cs="Arial"/>
                <w:b/>
                <w:bCs/>
                <w:sz w:val="22"/>
                <w:szCs w:val="22"/>
              </w:rPr>
              <w:t>É</w:t>
            </w:r>
            <w:r w:rsidR="00A86821" w:rsidRPr="007B1411">
              <w:rPr>
                <w:rFonts w:ascii="Arial" w:hAnsi="Arial" w:cs="Arial"/>
                <w:b/>
                <w:bCs/>
                <w:sz w:val="22"/>
                <w:szCs w:val="22"/>
              </w:rPr>
              <w:t xml:space="preserve">QUIPEMENT TECHNIQUE </w:t>
            </w:r>
          </w:p>
        </w:tc>
      </w:tr>
    </w:tbl>
    <w:p w:rsidR="006D4A16" w:rsidRPr="007B1411" w:rsidRDefault="006D4A16" w:rsidP="000718C4">
      <w:pPr>
        <w:tabs>
          <w:tab w:val="left" w:pos="-142"/>
          <w:tab w:val="left" w:pos="4111"/>
        </w:tabs>
        <w:spacing w:line="276" w:lineRule="auto"/>
        <w:rPr>
          <w:rFonts w:ascii="Arial" w:hAnsi="Arial" w:cs="Arial"/>
          <w:b/>
          <w:bCs/>
          <w:sz w:val="22"/>
          <w:szCs w:val="22"/>
        </w:rPr>
      </w:pPr>
    </w:p>
    <w:p w:rsidR="006D4A16" w:rsidRPr="007B1411" w:rsidRDefault="004E35C1" w:rsidP="00E4670B">
      <w:pPr>
        <w:tabs>
          <w:tab w:val="left" w:pos="-142"/>
          <w:tab w:val="left" w:pos="284"/>
        </w:tabs>
        <w:spacing w:line="276" w:lineRule="auto"/>
        <w:jc w:val="both"/>
        <w:rPr>
          <w:rFonts w:ascii="Arial" w:hAnsi="Arial" w:cs="Arial"/>
        </w:rPr>
      </w:pPr>
      <w:r w:rsidRPr="007B1411">
        <w:rPr>
          <w:rFonts w:ascii="Arial" w:hAnsi="Arial" w:cs="Arial"/>
          <w:b/>
          <w:u w:val="single"/>
        </w:rPr>
        <w:t xml:space="preserve">Si </w:t>
      </w:r>
      <w:r w:rsidR="006D4A16" w:rsidRPr="007B1411">
        <w:rPr>
          <w:rFonts w:ascii="Arial" w:hAnsi="Arial" w:cs="Arial"/>
          <w:b/>
          <w:u w:val="single"/>
        </w:rPr>
        <w:t xml:space="preserve">le candidat ne dispose </w:t>
      </w:r>
      <w:r w:rsidRPr="007B1411">
        <w:rPr>
          <w:rFonts w:ascii="Arial" w:hAnsi="Arial" w:cs="Arial"/>
          <w:b/>
          <w:u w:val="single"/>
        </w:rPr>
        <w:t xml:space="preserve">pas </w:t>
      </w:r>
      <w:r w:rsidR="006D4A16" w:rsidRPr="007B1411">
        <w:rPr>
          <w:rFonts w:ascii="Arial" w:hAnsi="Arial" w:cs="Arial"/>
          <w:b/>
          <w:u w:val="single"/>
        </w:rPr>
        <w:t xml:space="preserve">de moyens techniques </w:t>
      </w:r>
      <w:r w:rsidR="006D4A16" w:rsidRPr="00E4670B">
        <w:rPr>
          <w:rFonts w:ascii="Arial" w:hAnsi="Arial" w:cs="Arial"/>
          <w:u w:val="single"/>
        </w:rPr>
        <w:t>lui appartenant</w:t>
      </w:r>
      <w:r w:rsidR="00D41AB1" w:rsidRPr="00E4670B">
        <w:rPr>
          <w:rFonts w:ascii="Arial" w:hAnsi="Arial" w:cs="Arial"/>
          <w:u w:val="single"/>
        </w:rPr>
        <w:t xml:space="preserve"> pour exécuter les prestations objet du marché</w:t>
      </w:r>
      <w:r w:rsidRPr="00E4670B">
        <w:rPr>
          <w:rFonts w:ascii="Arial" w:hAnsi="Arial" w:cs="Arial"/>
          <w:u w:val="single"/>
        </w:rPr>
        <w:t>, cocher la case :</w:t>
      </w:r>
      <w:r w:rsidRPr="007B1411">
        <w:rPr>
          <w:rFonts w:ascii="Arial" w:hAnsi="Arial" w:cs="Arial"/>
          <w:b/>
          <w:u w:val="single"/>
        </w:rPr>
        <w:t xml:space="preserve"> </w:t>
      </w:r>
      <w:r w:rsidRPr="007B1411">
        <w:rPr>
          <w:rFonts w:ascii="Arial" w:hAnsi="Arial" w:cs="Arial"/>
        </w:rPr>
        <w:t xml:space="preserve"> </w:t>
      </w:r>
      <w:r w:rsidR="00D41AB1" w:rsidRPr="007B1411">
        <w:rPr>
          <w:rFonts w:ascii="Arial" w:hAnsi="Arial" w:cs="Arial"/>
        </w:rPr>
        <w:t xml:space="preserve">  </w:t>
      </w:r>
      <w:r w:rsidRPr="007B1411">
        <w:rPr>
          <w:rFonts w:ascii="Arial" w:hAnsi="Arial" w:cs="Arial"/>
        </w:rPr>
        <w:fldChar w:fldCharType="begin">
          <w:ffData>
            <w:name w:val=""/>
            <w:enabled/>
            <w:calcOnExit w:val="0"/>
            <w:checkBox>
              <w:size w:val="20"/>
              <w:default w:val="0"/>
            </w:checkBox>
          </w:ffData>
        </w:fldChar>
      </w:r>
      <w:r w:rsidRPr="007B1411">
        <w:rPr>
          <w:rFonts w:ascii="Arial" w:hAnsi="Arial" w:cs="Arial"/>
        </w:rPr>
        <w:instrText xml:space="preserve"> FORMCHECKBOX </w:instrText>
      </w:r>
      <w:r w:rsidR="001169D7">
        <w:rPr>
          <w:rFonts w:ascii="Arial" w:hAnsi="Arial" w:cs="Arial"/>
        </w:rPr>
      </w:r>
      <w:r w:rsidR="001169D7">
        <w:rPr>
          <w:rFonts w:ascii="Arial" w:hAnsi="Arial" w:cs="Arial"/>
        </w:rPr>
        <w:fldChar w:fldCharType="separate"/>
      </w:r>
      <w:r w:rsidRPr="007B1411">
        <w:rPr>
          <w:rFonts w:ascii="Arial" w:hAnsi="Arial" w:cs="Arial"/>
        </w:rPr>
        <w:fldChar w:fldCharType="end"/>
      </w:r>
      <w:r w:rsidRPr="007B1411">
        <w:rPr>
          <w:rFonts w:ascii="Arial" w:hAnsi="Arial" w:cs="Arial"/>
          <w:bCs/>
        </w:rPr>
        <w:t xml:space="preserve"> </w:t>
      </w:r>
      <w:r w:rsidRPr="007B1411">
        <w:rPr>
          <w:rFonts w:ascii="Arial" w:hAnsi="Arial" w:cs="Arial"/>
          <w:bCs/>
        </w:rPr>
        <w:tab/>
      </w:r>
    </w:p>
    <w:p w:rsidR="006D4A16" w:rsidRPr="007B1411" w:rsidRDefault="006D4A16"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rPr>
          <w:rFonts w:ascii="Arial" w:hAnsi="Arial" w:cs="Arial"/>
        </w:rPr>
      </w:pPr>
    </w:p>
    <w:p w:rsidR="00BE4F27" w:rsidRPr="007B1411" w:rsidRDefault="00BE4F27" w:rsidP="000718C4">
      <w:pPr>
        <w:tabs>
          <w:tab w:val="left" w:pos="-142"/>
          <w:tab w:val="left" w:pos="284"/>
        </w:tabs>
        <w:spacing w:line="276" w:lineRule="auto"/>
        <w:rPr>
          <w:rFonts w:ascii="Arial" w:hAnsi="Arial" w:cs="Arial"/>
        </w:rPr>
      </w:pPr>
    </w:p>
    <w:p w:rsidR="004E35C1" w:rsidRPr="007B1411" w:rsidRDefault="004E35C1" w:rsidP="000718C4">
      <w:pPr>
        <w:tabs>
          <w:tab w:val="left" w:pos="-142"/>
          <w:tab w:val="left" w:pos="284"/>
        </w:tabs>
        <w:spacing w:line="276" w:lineRule="auto"/>
        <w:jc w:val="both"/>
        <w:rPr>
          <w:rFonts w:ascii="Arial" w:hAnsi="Arial" w:cs="Arial"/>
          <w:b/>
          <w:u w:val="single"/>
        </w:rPr>
      </w:pPr>
      <w:r w:rsidRPr="007B1411">
        <w:rPr>
          <w:rFonts w:ascii="Arial" w:hAnsi="Arial" w:cs="Arial"/>
          <w:b/>
          <w:u w:val="single"/>
        </w:rPr>
        <w:t xml:space="preserve">Liste de l’outillage, matériel et équipements technique dont le candidat dispose pour réaliser la prestation objet du marché </w:t>
      </w:r>
      <w:r w:rsidRPr="00E4670B">
        <w:rPr>
          <w:rFonts w:ascii="Arial" w:hAnsi="Arial" w:cs="Arial"/>
          <w:u w:val="single"/>
        </w:rPr>
        <w:t>(</w:t>
      </w:r>
      <w:r w:rsidR="00E4670B">
        <w:rPr>
          <w:rFonts w:ascii="Arial" w:hAnsi="Arial" w:cs="Arial"/>
          <w:u w:val="single"/>
        </w:rPr>
        <w:sym w:font="Wingdings" w:char="F0E0"/>
      </w:r>
      <w:r w:rsidR="00BE4F27" w:rsidRPr="00E4670B">
        <w:rPr>
          <w:rFonts w:ascii="Arial" w:hAnsi="Arial" w:cs="Arial"/>
          <w:u w:val="single"/>
        </w:rPr>
        <w:t xml:space="preserve"> </w:t>
      </w:r>
      <w:r w:rsidRPr="00E4670B">
        <w:rPr>
          <w:rFonts w:ascii="Arial" w:hAnsi="Arial" w:cs="Arial"/>
          <w:u w:val="single"/>
        </w:rPr>
        <w:t>moyens de production appartenant au candidat, les moyens de production des cotraitants et/ou sous-traitant doivent faire l’objet d’une déclaration distincte)</w:t>
      </w:r>
      <w:r w:rsidR="00BE4F27" w:rsidRPr="007B1411">
        <w:rPr>
          <w:rFonts w:ascii="Arial" w:hAnsi="Arial" w:cs="Arial"/>
          <w:b/>
          <w:u w:val="single"/>
        </w:rPr>
        <w:t> :</w:t>
      </w:r>
    </w:p>
    <w:p w:rsidR="004E35C1" w:rsidRPr="007B1411" w:rsidRDefault="004E35C1" w:rsidP="00E4670B">
      <w:pPr>
        <w:tabs>
          <w:tab w:val="left" w:pos="-142"/>
          <w:tab w:val="left" w:pos="4111"/>
        </w:tabs>
        <w:spacing w:line="276" w:lineRule="auto"/>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Type de matériel</w:t>
            </w: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Marque/modèle</w:t>
            </w:r>
          </w:p>
        </w:tc>
        <w:tc>
          <w:tcPr>
            <w:tcW w:w="2126" w:type="dxa"/>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Année de mise en service</w:t>
            </w: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jc w:val="center"/>
              <w:rPr>
                <w:rFonts w:ascii="Arial" w:hAnsi="Arial" w:cs="Arial"/>
                <w:iCs/>
              </w:rPr>
            </w:pPr>
            <w:r w:rsidRPr="007B1411">
              <w:rPr>
                <w:rFonts w:ascii="Arial" w:hAnsi="Arial" w:cs="Arial"/>
                <w:iCs/>
              </w:rPr>
              <w:t>Quantité</w:t>
            </w: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r w:rsidR="00A86821" w:rsidRPr="007B1411" w:rsidTr="00E06099">
        <w:tc>
          <w:tcPr>
            <w:tcW w:w="3652"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410"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c>
          <w:tcPr>
            <w:tcW w:w="2126" w:type="dxa"/>
            <w:shd w:val="clear" w:color="auto" w:fill="auto"/>
            <w:vAlign w:val="center"/>
          </w:tcPr>
          <w:p w:rsidR="00A86821" w:rsidRPr="007B1411" w:rsidRDefault="00A86821" w:rsidP="000718C4">
            <w:pPr>
              <w:pStyle w:val="En-tte"/>
              <w:tabs>
                <w:tab w:val="clear" w:pos="4536"/>
                <w:tab w:val="clear" w:pos="9072"/>
                <w:tab w:val="left" w:pos="864"/>
              </w:tabs>
              <w:spacing w:line="276" w:lineRule="auto"/>
              <w:rPr>
                <w:rFonts w:ascii="Arial" w:hAnsi="Arial" w:cs="Arial"/>
                <w:iCs/>
              </w:rPr>
            </w:pPr>
          </w:p>
        </w:tc>
      </w:tr>
    </w:tbl>
    <w:p w:rsidR="00472B25" w:rsidRPr="007B1411" w:rsidRDefault="000803C9" w:rsidP="000718C4">
      <w:pPr>
        <w:pStyle w:val="En-tte"/>
        <w:tabs>
          <w:tab w:val="clear" w:pos="4536"/>
          <w:tab w:val="clear" w:pos="9072"/>
          <w:tab w:val="left" w:pos="864"/>
        </w:tabs>
        <w:spacing w:line="276" w:lineRule="auto"/>
        <w:rPr>
          <w:rFonts w:ascii="Arial" w:hAnsi="Arial" w:cs="Arial"/>
          <w:i/>
          <w:iCs/>
          <w:sz w:val="16"/>
          <w:szCs w:val="16"/>
        </w:rPr>
      </w:pPr>
      <w:r w:rsidRPr="007B1411">
        <w:rPr>
          <w:rFonts w:ascii="Arial" w:hAnsi="Arial" w:cs="Arial"/>
          <w:i/>
          <w:iCs/>
          <w:sz w:val="16"/>
          <w:szCs w:val="16"/>
        </w:rPr>
        <w:t>(Ajouter autant de lignes que nécessaire)</w:t>
      </w:r>
    </w:p>
    <w:p w:rsidR="00472B25" w:rsidRPr="007B1411" w:rsidRDefault="00472B25" w:rsidP="000718C4">
      <w:pPr>
        <w:tabs>
          <w:tab w:val="left" w:pos="864"/>
        </w:tabs>
        <w:spacing w:line="276" w:lineRule="auto"/>
        <w:jc w:val="both"/>
        <w:rPr>
          <w:rFonts w:ascii="Arial" w:hAnsi="Arial" w:cs="Arial"/>
        </w:rPr>
      </w:pPr>
    </w:p>
    <w:p w:rsidR="00A86821" w:rsidRPr="007B1411" w:rsidRDefault="00A86821" w:rsidP="000718C4">
      <w:pPr>
        <w:tabs>
          <w:tab w:val="left" w:pos="864"/>
        </w:tabs>
        <w:spacing w:line="276" w:lineRule="auto"/>
        <w:jc w:val="both"/>
        <w:rPr>
          <w:rFonts w:ascii="Arial" w:hAnsi="Arial" w:cs="Arial"/>
        </w:rPr>
      </w:pPr>
    </w:p>
    <w:sectPr w:rsidR="00A86821" w:rsidRPr="007B1411">
      <w:foot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9D7" w:rsidRDefault="001169D7">
      <w:r>
        <w:separator/>
      </w:r>
    </w:p>
  </w:endnote>
  <w:endnote w:type="continuationSeparator" w:id="0">
    <w:p w:rsidR="001169D7" w:rsidRDefault="0011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6305F9" w:rsidTr="00FB219B">
      <w:trPr>
        <w:trHeight w:val="325"/>
        <w:tblHeader/>
      </w:trPr>
      <w:tc>
        <w:tcPr>
          <w:tcW w:w="5011" w:type="dxa"/>
          <w:shd w:val="clear" w:color="auto" w:fill="BDD6EE"/>
        </w:tcPr>
        <w:p w:rsidR="00FB219B" w:rsidRPr="006305F9" w:rsidRDefault="00FB219B" w:rsidP="00FB219B">
          <w:pPr>
            <w:shd w:val="clear" w:color="auto" w:fill="BDD6EE"/>
            <w:snapToGrid w:val="0"/>
            <w:ind w:right="360"/>
            <w:rPr>
              <w:rFonts w:ascii="Arial" w:hAnsi="Arial" w:cs="Arial"/>
              <w:b/>
              <w:iCs/>
              <w:sz w:val="16"/>
              <w:szCs w:val="16"/>
            </w:rPr>
          </w:pPr>
          <w:r w:rsidRPr="006305F9">
            <w:rPr>
              <w:rFonts w:ascii="Arial" w:hAnsi="Arial" w:cs="Arial"/>
              <w:b/>
              <w:iCs/>
              <w:sz w:val="16"/>
              <w:szCs w:val="16"/>
            </w:rPr>
            <w:t>Déclaration outillage, matériel, équipement technique</w:t>
          </w:r>
        </w:p>
      </w:tc>
      <w:tc>
        <w:tcPr>
          <w:tcW w:w="3267" w:type="dxa"/>
          <w:shd w:val="clear" w:color="auto" w:fill="BDD6EE"/>
        </w:tcPr>
        <w:p w:rsidR="00FB219B" w:rsidRPr="006305F9" w:rsidRDefault="00FB219B" w:rsidP="000B1866">
          <w:pPr>
            <w:shd w:val="clear" w:color="auto" w:fill="BDD6EE"/>
            <w:tabs>
              <w:tab w:val="left" w:pos="510"/>
              <w:tab w:val="center" w:pos="2269"/>
              <w:tab w:val="right" w:pos="4538"/>
            </w:tabs>
            <w:snapToGrid w:val="0"/>
            <w:rPr>
              <w:rFonts w:ascii="Arial" w:hAnsi="Arial" w:cs="Arial"/>
              <w:b/>
              <w:bCs/>
              <w:color w:val="FF0000"/>
            </w:rPr>
          </w:pPr>
          <w:r w:rsidRPr="006305F9">
            <w:rPr>
              <w:rFonts w:ascii="Arial" w:hAnsi="Arial" w:cs="Arial"/>
              <w:b/>
              <w:bCs/>
            </w:rPr>
            <w:t>DAF 202</w:t>
          </w:r>
          <w:r w:rsidR="00E4670B" w:rsidRPr="006305F9">
            <w:rPr>
              <w:rFonts w:ascii="Arial" w:hAnsi="Arial" w:cs="Arial"/>
              <w:b/>
              <w:bCs/>
            </w:rPr>
            <w:t>4</w:t>
          </w:r>
          <w:r w:rsidRPr="006305F9">
            <w:rPr>
              <w:rFonts w:ascii="Arial" w:hAnsi="Arial" w:cs="Arial"/>
              <w:b/>
              <w:bCs/>
            </w:rPr>
            <w:t>_00</w:t>
          </w:r>
          <w:r w:rsidR="000B1866">
            <w:rPr>
              <w:rFonts w:ascii="Arial" w:hAnsi="Arial" w:cs="Arial"/>
              <w:b/>
              <w:bCs/>
            </w:rPr>
            <w:t>1170</w:t>
          </w:r>
        </w:p>
      </w:tc>
      <w:tc>
        <w:tcPr>
          <w:tcW w:w="949" w:type="dxa"/>
          <w:shd w:val="clear" w:color="auto" w:fill="BDD6EE"/>
        </w:tcPr>
        <w:p w:rsidR="00FB219B" w:rsidRPr="006305F9" w:rsidRDefault="00FB219B" w:rsidP="00FB219B">
          <w:pPr>
            <w:shd w:val="clear" w:color="auto" w:fill="BDD6EE"/>
            <w:snapToGrid w:val="0"/>
            <w:jc w:val="right"/>
            <w:rPr>
              <w:rFonts w:ascii="Arial" w:hAnsi="Arial" w:cs="Arial"/>
            </w:rPr>
          </w:pPr>
        </w:p>
      </w:tc>
      <w:tc>
        <w:tcPr>
          <w:tcW w:w="696" w:type="dxa"/>
          <w:shd w:val="clear" w:color="auto" w:fill="BDD6EE"/>
        </w:tcPr>
        <w:p w:rsidR="00FB219B" w:rsidRPr="006305F9" w:rsidRDefault="00FB219B" w:rsidP="00FB219B">
          <w:pPr>
            <w:shd w:val="clear" w:color="auto" w:fill="BDD6EE"/>
            <w:snapToGrid w:val="0"/>
            <w:jc w:val="right"/>
            <w:rPr>
              <w:rFonts w:ascii="Arial" w:hAnsi="Arial" w:cs="Arial"/>
              <w:sz w:val="16"/>
              <w:szCs w:val="16"/>
            </w:rPr>
          </w:pPr>
          <w:r w:rsidRPr="006305F9">
            <w:rPr>
              <w:rFonts w:ascii="Arial" w:hAnsi="Arial" w:cs="Arial"/>
              <w:b/>
              <w:bCs/>
              <w:sz w:val="16"/>
              <w:szCs w:val="16"/>
            </w:rPr>
            <w:t xml:space="preserve">Page     </w:t>
          </w:r>
        </w:p>
      </w:tc>
      <w:tc>
        <w:tcPr>
          <w:tcW w:w="170" w:type="dxa"/>
          <w:shd w:val="clear" w:color="auto" w:fill="BDD6EE"/>
        </w:tcPr>
        <w:p w:rsidR="00FB219B" w:rsidRPr="006305F9" w:rsidRDefault="00FB219B" w:rsidP="00FB219B">
          <w:pPr>
            <w:shd w:val="clear" w:color="auto" w:fill="BDD6EE"/>
            <w:snapToGrid w:val="0"/>
            <w:jc w:val="center"/>
            <w:rPr>
              <w:rFonts w:ascii="Arial" w:hAnsi="Arial" w:cs="Arial"/>
              <w:b/>
              <w:bCs/>
              <w:sz w:val="16"/>
              <w:szCs w:val="16"/>
            </w:rPr>
          </w:pPr>
          <w:r w:rsidRPr="006305F9">
            <w:rPr>
              <w:rStyle w:val="Numrodepage"/>
              <w:rFonts w:ascii="Arial" w:hAnsi="Arial" w:cs="Arial"/>
              <w:b/>
              <w:sz w:val="16"/>
              <w:szCs w:val="16"/>
            </w:rPr>
            <w:fldChar w:fldCharType="begin"/>
          </w:r>
          <w:r w:rsidRPr="006305F9">
            <w:rPr>
              <w:rStyle w:val="Numrodepage"/>
              <w:rFonts w:ascii="Arial" w:hAnsi="Arial" w:cs="Arial"/>
              <w:b/>
              <w:sz w:val="16"/>
              <w:szCs w:val="16"/>
            </w:rPr>
            <w:instrText xml:space="preserve"> PAGE </w:instrText>
          </w:r>
          <w:r w:rsidRPr="006305F9">
            <w:rPr>
              <w:rStyle w:val="Numrodepage"/>
              <w:rFonts w:ascii="Arial" w:hAnsi="Arial" w:cs="Arial"/>
              <w:b/>
              <w:sz w:val="16"/>
              <w:szCs w:val="16"/>
            </w:rPr>
            <w:fldChar w:fldCharType="separate"/>
          </w:r>
          <w:r w:rsidR="00971E0F">
            <w:rPr>
              <w:rStyle w:val="Numrodepage"/>
              <w:rFonts w:ascii="Arial" w:hAnsi="Arial" w:cs="Arial"/>
              <w:b/>
              <w:noProof/>
              <w:sz w:val="16"/>
              <w:szCs w:val="16"/>
            </w:rPr>
            <w:t>2</w:t>
          </w:r>
          <w:r w:rsidRPr="006305F9">
            <w:rPr>
              <w:rStyle w:val="Numrodepage"/>
              <w:rFonts w:ascii="Arial" w:hAnsi="Arial" w:cs="Arial"/>
              <w:b/>
              <w:sz w:val="16"/>
              <w:szCs w:val="16"/>
            </w:rPr>
            <w:fldChar w:fldCharType="end"/>
          </w:r>
        </w:p>
      </w:tc>
      <w:tc>
        <w:tcPr>
          <w:tcW w:w="184" w:type="dxa"/>
          <w:shd w:val="clear" w:color="auto" w:fill="BDD6EE"/>
        </w:tcPr>
        <w:p w:rsidR="00FB219B" w:rsidRPr="006305F9" w:rsidRDefault="00FB219B" w:rsidP="00FB219B">
          <w:pPr>
            <w:shd w:val="clear" w:color="auto" w:fill="BDD6EE"/>
            <w:snapToGrid w:val="0"/>
            <w:ind w:left="-82" w:firstLine="11"/>
            <w:rPr>
              <w:rFonts w:ascii="Arial" w:hAnsi="Arial" w:cs="Arial"/>
              <w:sz w:val="16"/>
              <w:szCs w:val="16"/>
            </w:rPr>
          </w:pPr>
          <w:r w:rsidRPr="006305F9">
            <w:rPr>
              <w:rFonts w:ascii="Arial" w:hAnsi="Arial" w:cs="Arial"/>
              <w:sz w:val="16"/>
              <w:szCs w:val="16"/>
            </w:rPr>
            <w:t>/</w:t>
          </w:r>
        </w:p>
      </w:tc>
      <w:tc>
        <w:tcPr>
          <w:tcW w:w="322" w:type="dxa"/>
          <w:shd w:val="clear" w:color="auto" w:fill="BDD6EE"/>
        </w:tcPr>
        <w:p w:rsidR="00FB219B" w:rsidRPr="006305F9" w:rsidRDefault="00FB219B" w:rsidP="00FB219B">
          <w:pPr>
            <w:shd w:val="clear" w:color="auto" w:fill="BDD6EE"/>
            <w:snapToGrid w:val="0"/>
            <w:ind w:left="-216" w:right="-46"/>
            <w:jc w:val="center"/>
            <w:rPr>
              <w:rFonts w:ascii="Arial" w:hAnsi="Arial" w:cs="Arial"/>
              <w:sz w:val="16"/>
              <w:szCs w:val="16"/>
            </w:rPr>
          </w:pPr>
          <w:r w:rsidRPr="006305F9">
            <w:rPr>
              <w:rStyle w:val="Numrodepage"/>
              <w:rFonts w:ascii="Arial" w:hAnsi="Arial" w:cs="Arial"/>
              <w:b/>
              <w:sz w:val="16"/>
              <w:szCs w:val="16"/>
            </w:rPr>
            <w:fldChar w:fldCharType="begin"/>
          </w:r>
          <w:r w:rsidRPr="006305F9">
            <w:rPr>
              <w:rStyle w:val="Numrodepage"/>
              <w:rFonts w:ascii="Arial" w:hAnsi="Arial" w:cs="Arial"/>
              <w:b/>
              <w:sz w:val="16"/>
              <w:szCs w:val="16"/>
            </w:rPr>
            <w:instrText xml:space="preserve"> NUMPAGES \*Arabic </w:instrText>
          </w:r>
          <w:r w:rsidRPr="006305F9">
            <w:rPr>
              <w:rStyle w:val="Numrodepage"/>
              <w:rFonts w:ascii="Arial" w:hAnsi="Arial" w:cs="Arial"/>
              <w:b/>
              <w:sz w:val="16"/>
              <w:szCs w:val="16"/>
            </w:rPr>
            <w:fldChar w:fldCharType="separate"/>
          </w:r>
          <w:r w:rsidR="00971E0F">
            <w:rPr>
              <w:rStyle w:val="Numrodepage"/>
              <w:rFonts w:ascii="Arial" w:hAnsi="Arial" w:cs="Arial"/>
              <w:b/>
              <w:noProof/>
              <w:sz w:val="16"/>
              <w:szCs w:val="16"/>
            </w:rPr>
            <w:t>2</w:t>
          </w:r>
          <w:r w:rsidRPr="006305F9">
            <w:rPr>
              <w:rStyle w:val="Numrodepage"/>
              <w:rFonts w:ascii="Arial" w:hAnsi="Arial" w:cs="Arial"/>
              <w:b/>
              <w:sz w:val="16"/>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9D7" w:rsidRDefault="001169D7">
      <w:r>
        <w:separator/>
      </w:r>
    </w:p>
  </w:footnote>
  <w:footnote w:type="continuationSeparator" w:id="0">
    <w:p w:rsidR="001169D7" w:rsidRDefault="0011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18C4"/>
    <w:rsid w:val="000803C9"/>
    <w:rsid w:val="00092585"/>
    <w:rsid w:val="000A0942"/>
    <w:rsid w:val="000B1866"/>
    <w:rsid w:val="000C1BA6"/>
    <w:rsid w:val="000D06E6"/>
    <w:rsid w:val="000D4E2E"/>
    <w:rsid w:val="000E0EFF"/>
    <w:rsid w:val="000E3A79"/>
    <w:rsid w:val="000E7AB3"/>
    <w:rsid w:val="000F3F78"/>
    <w:rsid w:val="00116586"/>
    <w:rsid w:val="001169D7"/>
    <w:rsid w:val="001317F2"/>
    <w:rsid w:val="0013398C"/>
    <w:rsid w:val="00137738"/>
    <w:rsid w:val="001535C7"/>
    <w:rsid w:val="00153BC3"/>
    <w:rsid w:val="0015475A"/>
    <w:rsid w:val="001671EF"/>
    <w:rsid w:val="00171BF1"/>
    <w:rsid w:val="00187DBC"/>
    <w:rsid w:val="00191902"/>
    <w:rsid w:val="001A1D05"/>
    <w:rsid w:val="001A5A4C"/>
    <w:rsid w:val="001B1D2B"/>
    <w:rsid w:val="001C1FEF"/>
    <w:rsid w:val="001D25B2"/>
    <w:rsid w:val="001D58F2"/>
    <w:rsid w:val="001E05E7"/>
    <w:rsid w:val="001E68EF"/>
    <w:rsid w:val="001F35D5"/>
    <w:rsid w:val="002104F4"/>
    <w:rsid w:val="002228BD"/>
    <w:rsid w:val="00224E9C"/>
    <w:rsid w:val="002414DA"/>
    <w:rsid w:val="00251043"/>
    <w:rsid w:val="0025478A"/>
    <w:rsid w:val="00261FC1"/>
    <w:rsid w:val="002722CD"/>
    <w:rsid w:val="0027637B"/>
    <w:rsid w:val="002871EE"/>
    <w:rsid w:val="002A37D3"/>
    <w:rsid w:val="002A524C"/>
    <w:rsid w:val="002B54BB"/>
    <w:rsid w:val="002C1767"/>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9116B"/>
    <w:rsid w:val="005A325E"/>
    <w:rsid w:val="005A5386"/>
    <w:rsid w:val="005A7E27"/>
    <w:rsid w:val="005B4D8D"/>
    <w:rsid w:val="005C0FFD"/>
    <w:rsid w:val="005C1540"/>
    <w:rsid w:val="005C6314"/>
    <w:rsid w:val="005C765E"/>
    <w:rsid w:val="005D3750"/>
    <w:rsid w:val="005E7703"/>
    <w:rsid w:val="005F256E"/>
    <w:rsid w:val="005F4173"/>
    <w:rsid w:val="005F5ED9"/>
    <w:rsid w:val="00614607"/>
    <w:rsid w:val="00614AE6"/>
    <w:rsid w:val="006305F9"/>
    <w:rsid w:val="006318AD"/>
    <w:rsid w:val="00637C96"/>
    <w:rsid w:val="006453BE"/>
    <w:rsid w:val="00646250"/>
    <w:rsid w:val="00646B4F"/>
    <w:rsid w:val="00663B7E"/>
    <w:rsid w:val="00674F75"/>
    <w:rsid w:val="00685900"/>
    <w:rsid w:val="0069234F"/>
    <w:rsid w:val="00696240"/>
    <w:rsid w:val="006A340F"/>
    <w:rsid w:val="006A5F71"/>
    <w:rsid w:val="006A7983"/>
    <w:rsid w:val="006B4DD2"/>
    <w:rsid w:val="006C6E7F"/>
    <w:rsid w:val="006D4A16"/>
    <w:rsid w:val="006E22A4"/>
    <w:rsid w:val="006E2F47"/>
    <w:rsid w:val="006E6210"/>
    <w:rsid w:val="006F6740"/>
    <w:rsid w:val="007076CC"/>
    <w:rsid w:val="00717070"/>
    <w:rsid w:val="007314F1"/>
    <w:rsid w:val="00741ECB"/>
    <w:rsid w:val="00744DDB"/>
    <w:rsid w:val="00755416"/>
    <w:rsid w:val="00764264"/>
    <w:rsid w:val="00781159"/>
    <w:rsid w:val="00787E55"/>
    <w:rsid w:val="0079504A"/>
    <w:rsid w:val="007A7713"/>
    <w:rsid w:val="007B1411"/>
    <w:rsid w:val="007B4FB2"/>
    <w:rsid w:val="007C0A0D"/>
    <w:rsid w:val="007F221F"/>
    <w:rsid w:val="00815797"/>
    <w:rsid w:val="00826CBB"/>
    <w:rsid w:val="00827FD0"/>
    <w:rsid w:val="00833F59"/>
    <w:rsid w:val="008344E1"/>
    <w:rsid w:val="008413E0"/>
    <w:rsid w:val="0085539A"/>
    <w:rsid w:val="00866311"/>
    <w:rsid w:val="00872C42"/>
    <w:rsid w:val="00887F8C"/>
    <w:rsid w:val="008A3707"/>
    <w:rsid w:val="008B731C"/>
    <w:rsid w:val="008C2177"/>
    <w:rsid w:val="008C2428"/>
    <w:rsid w:val="008C6CEA"/>
    <w:rsid w:val="008D2EFB"/>
    <w:rsid w:val="009003C7"/>
    <w:rsid w:val="00903A52"/>
    <w:rsid w:val="009051AC"/>
    <w:rsid w:val="0090530B"/>
    <w:rsid w:val="00906660"/>
    <w:rsid w:val="00912339"/>
    <w:rsid w:val="009152C4"/>
    <w:rsid w:val="00915985"/>
    <w:rsid w:val="00930041"/>
    <w:rsid w:val="00935C10"/>
    <w:rsid w:val="0093641E"/>
    <w:rsid w:val="0094174C"/>
    <w:rsid w:val="00944C4F"/>
    <w:rsid w:val="009670F1"/>
    <w:rsid w:val="00971E0F"/>
    <w:rsid w:val="00983D99"/>
    <w:rsid w:val="009A04B2"/>
    <w:rsid w:val="009A394A"/>
    <w:rsid w:val="009B07B5"/>
    <w:rsid w:val="009B23A7"/>
    <w:rsid w:val="009C7BDB"/>
    <w:rsid w:val="009D0426"/>
    <w:rsid w:val="009D52FB"/>
    <w:rsid w:val="009D6D88"/>
    <w:rsid w:val="009E7643"/>
    <w:rsid w:val="00A02975"/>
    <w:rsid w:val="00A056B1"/>
    <w:rsid w:val="00A05A3B"/>
    <w:rsid w:val="00A22682"/>
    <w:rsid w:val="00A600D6"/>
    <w:rsid w:val="00A70756"/>
    <w:rsid w:val="00A83BDF"/>
    <w:rsid w:val="00A840BB"/>
    <w:rsid w:val="00A86821"/>
    <w:rsid w:val="00A86C63"/>
    <w:rsid w:val="00A97E02"/>
    <w:rsid w:val="00AA372E"/>
    <w:rsid w:val="00AB1945"/>
    <w:rsid w:val="00AC370C"/>
    <w:rsid w:val="00AE632A"/>
    <w:rsid w:val="00B661AE"/>
    <w:rsid w:val="00B80B6A"/>
    <w:rsid w:val="00BA7752"/>
    <w:rsid w:val="00BB7109"/>
    <w:rsid w:val="00BD1236"/>
    <w:rsid w:val="00BE4F27"/>
    <w:rsid w:val="00BF6AF6"/>
    <w:rsid w:val="00C00E04"/>
    <w:rsid w:val="00C05C6A"/>
    <w:rsid w:val="00C063EA"/>
    <w:rsid w:val="00C069A5"/>
    <w:rsid w:val="00C07A1D"/>
    <w:rsid w:val="00C10C87"/>
    <w:rsid w:val="00C279F4"/>
    <w:rsid w:val="00C301F0"/>
    <w:rsid w:val="00C54CF9"/>
    <w:rsid w:val="00C56C9E"/>
    <w:rsid w:val="00C56E90"/>
    <w:rsid w:val="00C61C85"/>
    <w:rsid w:val="00C82B82"/>
    <w:rsid w:val="00CA0291"/>
    <w:rsid w:val="00CB66F6"/>
    <w:rsid w:val="00CC0527"/>
    <w:rsid w:val="00CC29D9"/>
    <w:rsid w:val="00CE32F2"/>
    <w:rsid w:val="00CF00C9"/>
    <w:rsid w:val="00D002AE"/>
    <w:rsid w:val="00D01121"/>
    <w:rsid w:val="00D21AD8"/>
    <w:rsid w:val="00D41AB1"/>
    <w:rsid w:val="00D436D9"/>
    <w:rsid w:val="00D63EF7"/>
    <w:rsid w:val="00D71D47"/>
    <w:rsid w:val="00D82167"/>
    <w:rsid w:val="00D86692"/>
    <w:rsid w:val="00DA0E8D"/>
    <w:rsid w:val="00DA5F03"/>
    <w:rsid w:val="00DB2DDC"/>
    <w:rsid w:val="00DC3F69"/>
    <w:rsid w:val="00DD3915"/>
    <w:rsid w:val="00DD3F7A"/>
    <w:rsid w:val="00DD7F34"/>
    <w:rsid w:val="00E06099"/>
    <w:rsid w:val="00E10855"/>
    <w:rsid w:val="00E10A15"/>
    <w:rsid w:val="00E205DA"/>
    <w:rsid w:val="00E4670B"/>
    <w:rsid w:val="00E46CB1"/>
    <w:rsid w:val="00E50B22"/>
    <w:rsid w:val="00E6002D"/>
    <w:rsid w:val="00E838C5"/>
    <w:rsid w:val="00E87DD4"/>
    <w:rsid w:val="00EA3323"/>
    <w:rsid w:val="00EB4931"/>
    <w:rsid w:val="00EC7021"/>
    <w:rsid w:val="00EE435B"/>
    <w:rsid w:val="00EE5B56"/>
    <w:rsid w:val="00F12F30"/>
    <w:rsid w:val="00F1353C"/>
    <w:rsid w:val="00F246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EAFC4FAD-E731-4B9F-A4B4-4A8FBAEAF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1990387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rbt.contact.fct@intradef.gouv.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achats.defense.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EB665-42F5-4724-9B41-FBDB8885AB40}">
  <ds:schemaRefs>
    <ds:schemaRef ds:uri="http://schemas.microsoft.com/sharepoint/v3/contenttype/forms"/>
  </ds:schemaRefs>
</ds:datastoreItem>
</file>

<file path=customXml/itemProps2.xml><?xml version="1.0" encoding="utf-8"?>
<ds:datastoreItem xmlns:ds="http://schemas.openxmlformats.org/officeDocument/2006/customXml" ds:itemID="{5D5BBDE1-0DD8-4917-ADF5-F8522E0D9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AC604-03AF-4372-B8CD-9B1AC636BD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AD12A6-2100-438D-8A8A-EADF2F5C5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2345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2766</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HAVET Alain SA CS MINDEF</cp:lastModifiedBy>
  <cp:revision>2</cp:revision>
  <cp:lastPrinted>2016-11-02T14:02:00Z</cp:lastPrinted>
  <dcterms:created xsi:type="dcterms:W3CDTF">2025-06-05T14:21:00Z</dcterms:created>
  <dcterms:modified xsi:type="dcterms:W3CDTF">2025-06-05T14:21:00Z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